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Pr>
          <w:sz w:val="22"/>
          <w:szCs w:val="22"/>
        </w:rPr>
        <w:t>Commissario Straordinario</w:t>
      </w:r>
    </w:p>
    <w:p w:rsidR="001608C1" w:rsidRPr="00A60652" w:rsidRDefault="001608C1" w:rsidP="001642D0">
      <w:pPr>
        <w:ind w:left="3545" w:right="-1" w:firstLine="709"/>
        <w:rPr>
          <w:sz w:val="22"/>
          <w:szCs w:val="22"/>
          <w:lang w:val="en-US"/>
        </w:rPr>
      </w:pPr>
      <w:r w:rsidRPr="00A60652">
        <w:rPr>
          <w:sz w:val="22"/>
          <w:szCs w:val="22"/>
          <w:lang w:val="en-US"/>
        </w:rPr>
        <w:t xml:space="preserve">ATS 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057422" w:rsidP="008077EE">
      <w:pPr>
        <w:ind w:left="4254" w:right="-1"/>
      </w:pPr>
      <w:hyperlink r:id="rId8" w:history="1">
        <w:r w:rsidR="001608C1" w:rsidRPr="00A60652">
          <w:rPr>
            <w:rStyle w:val="Collegamentoipertestuale"/>
            <w:sz w:val="22"/>
            <w:szCs w:val="22"/>
            <w:lang w:val="en-US"/>
          </w:rPr>
          <w:t>avvisiincarichi.svilupporisumane@pec.atssardegna.it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Default="001608C1" w:rsidP="00357042">
      <w:pPr>
        <w:jc w:val="center"/>
        <w:rPr>
          <w:b/>
          <w:sz w:val="22"/>
          <w:szCs w:val="22"/>
        </w:rPr>
      </w:pPr>
      <w:r w:rsidRPr="000D5E6B">
        <w:rPr>
          <w:b/>
          <w:sz w:val="22"/>
          <w:szCs w:val="22"/>
        </w:rPr>
        <w:t>C H I E D E</w:t>
      </w:r>
    </w:p>
    <w:p w:rsidR="00357042" w:rsidRDefault="00357042" w:rsidP="00357042">
      <w:pPr>
        <w:jc w:val="center"/>
        <w:rPr>
          <w:sz w:val="22"/>
          <w:szCs w:val="22"/>
        </w:rPr>
      </w:pPr>
    </w:p>
    <w:p w:rsidR="001608C1" w:rsidRPr="00357042" w:rsidRDefault="001608C1" w:rsidP="00B258A0">
      <w:pPr>
        <w:ind w:left="-284"/>
        <w:jc w:val="both"/>
        <w:rPr>
          <w:rFonts w:ascii="Arial" w:hAnsi="Arial" w:cs="Arial"/>
          <w:b/>
          <w:sz w:val="22"/>
          <w:szCs w:val="22"/>
        </w:rPr>
      </w:pPr>
      <w:r w:rsidRPr="00357042">
        <w:rPr>
          <w:rFonts w:ascii="Arial" w:hAnsi="Arial" w:cs="Arial"/>
          <w:b/>
          <w:sz w:val="22"/>
          <w:szCs w:val="22"/>
        </w:rPr>
        <w:t xml:space="preserve">DI ESSERE AMMESSO A PARTECIPARE ALLA SELEZIONE PUBBLICA PER IL CONFERIMENTO DI UN INCARICO QUINQUENNALE, RINNOVABILE, DI DIRETTORE DI STRUTTURA COMPLESSA </w:t>
      </w:r>
      <w:r w:rsidR="00357042" w:rsidRPr="00357042">
        <w:rPr>
          <w:rFonts w:ascii="Arial" w:hAnsi="Arial" w:cs="Arial"/>
          <w:b/>
          <w:sz w:val="22"/>
          <w:szCs w:val="22"/>
        </w:rPr>
        <w:t xml:space="preserve">PER LA DIREZIONE DELLA SC CHIRURGIA GENERALE AFFERENTE AL </w:t>
      </w:r>
      <w:r w:rsidR="00357042" w:rsidRPr="00357042">
        <w:rPr>
          <w:rFonts w:ascii="Arial" w:hAnsi="Arial" w:cs="Arial"/>
          <w:b/>
          <w:bCs/>
          <w:sz w:val="22"/>
          <w:szCs w:val="22"/>
        </w:rPr>
        <w:t>DIPARTIMENTO DELLE ATTIVITÀ CLINICHE MEDICO CHIRURGICHE DEL PRESIDIO OSPEDALIERO UNICO DI AREA OMOGENEA DI LANUSEI</w:t>
      </w:r>
    </w:p>
    <w:p w:rsidR="001608C1" w:rsidRPr="00F833AE" w:rsidRDefault="001608C1" w:rsidP="001000BD">
      <w:pPr>
        <w:pStyle w:val="Paragrafoelenco"/>
        <w:ind w:left="0"/>
        <w:rPr>
          <w:sz w:val="22"/>
          <w:szCs w:val="22"/>
        </w:rPr>
      </w:pPr>
    </w:p>
    <w:p w:rsidR="001608C1" w:rsidRDefault="001608C1" w:rsidP="000930B7">
      <w:pPr>
        <w:ind w:left="-360"/>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1608C1" w:rsidRDefault="001608C1" w:rsidP="009A3FDD">
      <w:pPr>
        <w:ind w:left="-54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Pr="00C90A6A" w:rsidRDefault="001608C1" w:rsidP="00023461">
      <w:pPr>
        <w:ind w:left="-540"/>
        <w:jc w:val="center"/>
        <w:rPr>
          <w:sz w:val="22"/>
          <w:szCs w:val="22"/>
        </w:rPr>
      </w:pPr>
      <w:r w:rsidRPr="00C90A6A">
        <w:rPr>
          <w:sz w:val="22"/>
          <w:szCs w:val="22"/>
        </w:rPr>
        <w:t>DICHIARA DI:</w:t>
      </w: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1608C1" w:rsidP="008146BD">
            <w:pPr>
              <w:jc w:val="both"/>
              <w:rPr>
                <w:sz w:val="22"/>
                <w:szCs w:val="22"/>
              </w:rPr>
            </w:pPr>
            <w:r w:rsidRPr="000D5E6B">
              <w:rPr>
                <w:sz w:val="22"/>
                <w:szCs w:val="22"/>
              </w:rPr>
              <w:t>essere in possesso della cittadinanza</w:t>
            </w:r>
            <w:r>
              <w:rPr>
                <w:sz w:val="22"/>
                <w:szCs w:val="22"/>
              </w:rPr>
              <w:t xml:space="preserve"> italiana;</w:t>
            </w:r>
          </w:p>
          <w:p w:rsidR="001608C1" w:rsidRDefault="001608C1"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486142">
            <w:pPr>
              <w:jc w:val="right"/>
              <w:rPr>
                <w:sz w:val="22"/>
                <w:szCs w:val="22"/>
              </w:rPr>
            </w:pPr>
            <w:r w:rsidRPr="000D5E6B">
              <w:rPr>
                <w:sz w:val="22"/>
                <w:szCs w:val="22"/>
              </w:rPr>
              <w:t>(barrare la casella interessata)</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1608C1" w:rsidP="008146BD">
            <w:pPr>
              <w:jc w:val="both"/>
              <w:rPr>
                <w:sz w:val="22"/>
                <w:szCs w:val="22"/>
              </w:rPr>
            </w:pPr>
            <w:r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1608C1" w:rsidP="008146BD">
            <w:pPr>
              <w:jc w:val="both"/>
              <w:rPr>
                <w:sz w:val="22"/>
                <w:szCs w:val="22"/>
              </w:rPr>
            </w:pPr>
            <w:r w:rsidRPr="000D5E6B">
              <w:rPr>
                <w:sz w:val="22"/>
                <w:szCs w:val="22"/>
              </w:rPr>
              <w:t>essere iscritto/a nelle liste elettorali del Comune di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1608C1" w:rsidP="00F86C3A">
            <w:pPr>
              <w:rPr>
                <w:sz w:val="22"/>
                <w:szCs w:val="22"/>
              </w:rPr>
            </w:pPr>
            <w:r w:rsidRPr="000D5E6B">
              <w:rPr>
                <w:sz w:val="22"/>
                <w:szCs w:val="22"/>
              </w:rPr>
              <w:t>essere in posizione regolare nei confronti degli obblighi di le</w:t>
            </w:r>
            <w:r>
              <w:rPr>
                <w:sz w:val="22"/>
                <w:szCs w:val="22"/>
              </w:rPr>
              <w:t xml:space="preserve">va                                                      </w:t>
            </w: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1608C1" w:rsidP="005148FF">
            <w:pPr>
              <w:rPr>
                <w:sz w:val="22"/>
                <w:szCs w:val="22"/>
              </w:rPr>
            </w:pPr>
            <w:r w:rsidRPr="000D5E6B">
              <w:rPr>
                <w:sz w:val="22"/>
                <w:szCs w:val="22"/>
              </w:rPr>
              <w:t xml:space="preserve">aver subito condanne che comportino l’interdizione </w:t>
            </w:r>
            <w:r w:rsidRPr="000D5E6B">
              <w:rPr>
                <w:i/>
                <w:sz w:val="22"/>
                <w:szCs w:val="22"/>
              </w:rPr>
              <w:t xml:space="preserve">perpetua </w:t>
            </w:r>
            <w:r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1608C1" w:rsidP="005148FF">
            <w:pPr>
              <w:rPr>
                <w:sz w:val="22"/>
                <w:szCs w:val="22"/>
              </w:rPr>
            </w:pPr>
            <w:r w:rsidRPr="000D5E6B">
              <w:rPr>
                <w:sz w:val="22"/>
                <w:szCs w:val="22"/>
              </w:rPr>
              <w:t xml:space="preserve">aver subito condanne che comportino l’interdizione </w:t>
            </w:r>
            <w:r w:rsidRPr="000D5E6B">
              <w:rPr>
                <w:i/>
                <w:sz w:val="22"/>
                <w:szCs w:val="22"/>
              </w:rPr>
              <w:t xml:space="preserve">temporanea </w:t>
            </w:r>
            <w:r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148FF">
            <w:pPr>
              <w:rPr>
                <w:sz w:val="22"/>
                <w:szCs w:val="22"/>
              </w:rPr>
            </w:pPr>
          </w:p>
          <w:p w:rsidR="001608C1" w:rsidRDefault="001608C1" w:rsidP="005148FF">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1608C1" w:rsidRPr="000D5E6B" w:rsidRDefault="001608C1" w:rsidP="0090776A">
            <w:pPr>
              <w:jc w:val="both"/>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12BBE">
            <w:pPr>
              <w:jc w:val="both"/>
              <w:rPr>
                <w:sz w:val="22"/>
                <w:szCs w:val="22"/>
              </w:rPr>
            </w:pPr>
          </w:p>
          <w:p w:rsidR="001608C1" w:rsidRPr="00A12BBE" w:rsidRDefault="001608C1" w:rsidP="00A12BBE">
            <w:pPr>
              <w:jc w:val="both"/>
              <w:rPr>
                <w:sz w:val="22"/>
                <w:szCs w:val="22"/>
              </w:rPr>
            </w:pPr>
            <w:r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33F33">
            <w:pPr>
              <w:jc w:val="both"/>
              <w:rPr>
                <w:sz w:val="22"/>
                <w:szCs w:val="22"/>
              </w:rPr>
            </w:pPr>
          </w:p>
          <w:p w:rsidR="001608C1" w:rsidRPr="000D5E6B" w:rsidRDefault="001608C1" w:rsidP="00733F33">
            <w:pPr>
              <w:jc w:val="both"/>
              <w:rPr>
                <w:sz w:val="22"/>
                <w:szCs w:val="22"/>
              </w:rPr>
            </w:pPr>
            <w:r>
              <w:rPr>
                <w:sz w:val="22"/>
                <w:szCs w:val="22"/>
              </w:rPr>
              <w:t>avere p</w:t>
            </w:r>
            <w:r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Pr="000D5E6B" w:rsidRDefault="001608C1" w:rsidP="008146BD">
            <w:pPr>
              <w:jc w:val="both"/>
              <w:rPr>
                <w:sz w:val="22"/>
                <w:szCs w:val="22"/>
              </w:rPr>
            </w:pPr>
            <w:r>
              <w:rPr>
                <w:sz w:val="22"/>
                <w:szCs w:val="22"/>
              </w:rPr>
              <w:t>essere stato destinatario di l</w:t>
            </w:r>
            <w:r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E30455" w:rsidRDefault="00E30455" w:rsidP="00E30455">
            <w:pPr>
              <w:pStyle w:val="Paragrafoelenco1"/>
              <w:tabs>
                <w:tab w:val="left" w:pos="426"/>
              </w:tabs>
              <w:spacing w:before="1" w:line="252" w:lineRule="exact"/>
              <w:ind w:left="0" w:firstLine="0"/>
              <w:rPr>
                <w:rFonts w:ascii="Arial" w:hAnsi="Arial" w:cs="Arial"/>
              </w:rPr>
            </w:pPr>
          </w:p>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E30455" w:rsidRDefault="00E30455" w:rsidP="00C90A6A">
            <w:pPr>
              <w:spacing w:line="276" w:lineRule="auto"/>
              <w:jc w:val="both"/>
              <w:rPr>
                <w:sz w:val="22"/>
                <w:szCs w:val="22"/>
              </w:rPr>
            </w:pPr>
          </w:p>
          <w:p w:rsidR="001608C1" w:rsidRPr="000D5E6B" w:rsidRDefault="001608C1" w:rsidP="00C90A6A">
            <w:pPr>
              <w:spacing w:line="276" w:lineRule="auto"/>
              <w:jc w:val="both"/>
              <w:rPr>
                <w:sz w:val="22"/>
                <w:szCs w:val="22"/>
              </w:rPr>
            </w:pPr>
            <w:r w:rsidRPr="000D5E6B">
              <w:rPr>
                <w:sz w:val="22"/>
                <w:szCs w:val="22"/>
              </w:rPr>
              <w:t xml:space="preserve">essere in possesso del Diploma di </w:t>
            </w:r>
            <w:r w:rsidRPr="000D5E6B">
              <w:rPr>
                <w:b/>
                <w:sz w:val="22"/>
                <w:szCs w:val="22"/>
              </w:rPr>
              <w:t>Laurea</w:t>
            </w:r>
            <w:r w:rsidRPr="000D5E6B">
              <w:rPr>
                <w:sz w:val="22"/>
                <w:szCs w:val="22"/>
              </w:rPr>
              <w:t xml:space="preserve"> in </w:t>
            </w:r>
            <w:r>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357042" w:rsidRDefault="00357042" w:rsidP="008146BD">
            <w:pPr>
              <w:rPr>
                <w:sz w:val="22"/>
                <w:szCs w:val="22"/>
              </w:rPr>
            </w:pPr>
          </w:p>
          <w:p w:rsidR="001608C1" w:rsidRDefault="001608C1" w:rsidP="00357042">
            <w:pPr>
              <w:tabs>
                <w:tab w:val="left" w:pos="610"/>
              </w:tabs>
              <w:rPr>
                <w:sz w:val="22"/>
                <w:szCs w:val="22"/>
              </w:rPr>
            </w:pPr>
            <w:r w:rsidRPr="000D5E6B">
              <w:rPr>
                <w:sz w:val="22"/>
                <w:szCs w:val="22"/>
              </w:rPr>
              <w:t>essere iscritto all’</w:t>
            </w:r>
            <w:r w:rsidRPr="000D5E6B">
              <w:rPr>
                <w:b/>
                <w:sz w:val="22"/>
                <w:szCs w:val="22"/>
              </w:rPr>
              <w:t>albo dell’ordine d</w:t>
            </w:r>
            <w:r>
              <w:rPr>
                <w:b/>
                <w:sz w:val="22"/>
                <w:szCs w:val="22"/>
              </w:rPr>
              <w:t xml:space="preserve">ei Medici </w:t>
            </w:r>
            <w:r w:rsidRPr="000D5E6B">
              <w:rPr>
                <w:sz w:val="22"/>
                <w:szCs w:val="22"/>
              </w:rPr>
              <w:t>della Provincia/Regione</w:t>
            </w:r>
            <w:r w:rsidR="00E30455">
              <w:rPr>
                <w:sz w:val="22"/>
                <w:szCs w:val="22"/>
              </w:rPr>
              <w:t xml:space="preserve"> </w:t>
            </w:r>
            <w:r w:rsidRPr="000D5E6B">
              <w:rPr>
                <w:sz w:val="22"/>
                <w:szCs w:val="22"/>
              </w:rPr>
              <w:t>di</w:t>
            </w:r>
            <w:r>
              <w:rPr>
                <w:sz w:val="22"/>
                <w:szCs w:val="22"/>
              </w:rPr>
              <w:t xml:space="preserve"> .</w:t>
            </w:r>
            <w:r w:rsidRPr="000D5E6B">
              <w:rPr>
                <w:sz w:val="22"/>
                <w:szCs w:val="22"/>
              </w:rPr>
              <w:t>……</w:t>
            </w:r>
            <w:r>
              <w:rPr>
                <w:sz w:val="22"/>
                <w:szCs w:val="22"/>
              </w:rPr>
              <w:t>…….</w:t>
            </w:r>
            <w:r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essere i</w:t>
            </w:r>
            <w:r>
              <w:rPr>
                <w:sz w:val="22"/>
                <w:szCs w:val="22"/>
              </w:rPr>
              <w:t>n</w:t>
            </w:r>
            <w:r w:rsidRPr="000D5E6B">
              <w:rPr>
                <w:sz w:val="22"/>
                <w:szCs w:val="22"/>
              </w:rPr>
              <w:t xml:space="preserve"> possesso della seguente </w:t>
            </w:r>
            <w:r w:rsidRPr="000D5E6B">
              <w:rPr>
                <w:b/>
                <w:sz w:val="22"/>
                <w:szCs w:val="22"/>
              </w:rPr>
              <w:t>specializzazione</w:t>
            </w:r>
            <w:r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1608C1" w:rsidP="008146BD">
            <w:pPr>
              <w:spacing w:line="360" w:lineRule="auto"/>
              <w:rPr>
                <w:sz w:val="22"/>
                <w:szCs w:val="22"/>
              </w:rPr>
            </w:pPr>
            <w:r w:rsidRPr="000D5E6B">
              <w:rPr>
                <w:sz w:val="22"/>
                <w:szCs w:val="22"/>
              </w:rPr>
              <w:t xml:space="preserve">essere in possesso </w:t>
            </w:r>
            <w:r w:rsidRPr="000D5E6B">
              <w:rPr>
                <w:b/>
                <w:sz w:val="22"/>
                <w:szCs w:val="22"/>
              </w:rPr>
              <w:t>dell’anzianità di servizio</w:t>
            </w:r>
            <w:r w:rsidRPr="000D5E6B">
              <w:rPr>
                <w:sz w:val="22"/>
                <w:szCs w:val="22"/>
              </w:rPr>
              <w:t xml:space="preserve"> di anni …………</w:t>
            </w:r>
            <w:r>
              <w:rPr>
                <w:sz w:val="22"/>
                <w:szCs w:val="22"/>
              </w:rPr>
              <w:t>……………..</w:t>
            </w:r>
            <w:r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lastRenderedPageBreak/>
              <w:t>presso: (Azienda Sanitaria, Ente, privati, cc.)………………</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1608C1" w:rsidP="00A61235">
            <w:pPr>
              <w:rPr>
                <w:b/>
                <w:sz w:val="22"/>
                <w:szCs w:val="22"/>
              </w:rPr>
            </w:pPr>
            <w:r w:rsidRPr="000D5E6B">
              <w:rPr>
                <w:b/>
                <w:sz w:val="22"/>
                <w:szCs w:val="22"/>
              </w:rPr>
              <w:t>avere prestato servizio con rapporto di lavoro subordinato,in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8C1" w:rsidRPr="000D5E6B" w:rsidRDefault="001608C1" w:rsidP="009E458E">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9E458E">
            <w:pPr>
              <w:ind w:left="76"/>
              <w:rPr>
                <w:sz w:val="22"/>
                <w:szCs w:val="22"/>
              </w:rPr>
            </w:pPr>
            <w:r w:rsidRPr="000D5E6B">
              <w:rPr>
                <w:sz w:val="22"/>
                <w:szCs w:val="22"/>
              </w:rPr>
              <w:t>di (località)…………………………….via……………………………………………………….…</w:t>
            </w:r>
            <w:r>
              <w:rPr>
                <w:sz w:val="22"/>
                <w:szCs w:val="22"/>
              </w:rPr>
              <w:t>…………….</w:t>
            </w:r>
            <w:r w:rsidRPr="000D5E6B">
              <w:rPr>
                <w:sz w:val="22"/>
                <w:szCs w:val="22"/>
              </w:rPr>
              <w:t>.</w:t>
            </w: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1608C1" w:rsidRDefault="001608C1"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1608C1" w:rsidRDefault="001608C1" w:rsidP="00F90159">
            <w:pPr>
              <w:pStyle w:val="Trattino"/>
              <w:ind w:left="16" w:right="-61"/>
              <w:rPr>
                <w:sz w:val="22"/>
                <w:szCs w:val="22"/>
              </w:rPr>
            </w:pPr>
            <w:r>
              <w:rPr>
                <w:sz w:val="22"/>
                <w:szCs w:val="22"/>
              </w:rPr>
              <w:t>……………………………………………………………………………………………………………………….</w:t>
            </w:r>
          </w:p>
          <w:p w:rsidR="001608C1" w:rsidRDefault="001608C1" w:rsidP="005807EC">
            <w:pPr>
              <w:pStyle w:val="Intestazione"/>
              <w:spacing w:line="360" w:lineRule="auto"/>
              <w:ind w:right="-442"/>
              <w:rPr>
                <w:sz w:val="22"/>
                <w:szCs w:val="22"/>
              </w:rPr>
            </w:pPr>
          </w:p>
          <w:p w:rsidR="001608C1" w:rsidRPr="000D5E6B" w:rsidRDefault="001608C1" w:rsidP="006D4CD4">
            <w:pPr>
              <w:pStyle w:val="Trattino"/>
              <w:ind w:left="16"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306033">
            <w:pPr>
              <w:rPr>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deltesto"/>
              <w:rPr>
                <w:sz w:val="22"/>
                <w:szCs w:val="22"/>
              </w:rPr>
            </w:pPr>
            <w:r>
              <w:rPr>
                <w:sz w:val="22"/>
                <w:szCs w:val="22"/>
              </w:rPr>
              <w:t>dal…………………. a</w:t>
            </w:r>
            <w:r w:rsidRPr="000D5E6B">
              <w:rPr>
                <w:sz w:val="22"/>
                <w:szCs w:val="22"/>
              </w:rPr>
              <w:t>l……………………………  (indicare giorno/mese/anno)</w:t>
            </w: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
          <w:p w:rsidR="001608C1" w:rsidRDefault="001608C1" w:rsidP="008146BD">
            <w:pPr>
              <w:pStyle w:val="Corpodeltesto"/>
              <w:rPr>
                <w:sz w:val="22"/>
                <w:szCs w:val="22"/>
              </w:rPr>
            </w:pPr>
            <w:r>
              <w:rPr>
                <w:sz w:val="22"/>
                <w:szCs w:val="22"/>
              </w:rPr>
              <w:t>………………………………………………………………………………………………………………………</w:t>
            </w:r>
          </w:p>
          <w:p w:rsidR="00DE0511" w:rsidRDefault="00DE0511" w:rsidP="005807EC">
            <w:pPr>
              <w:pStyle w:val="Corpodeltesto"/>
              <w:rPr>
                <w:sz w:val="22"/>
                <w:szCs w:val="22"/>
              </w:rPr>
            </w:pPr>
          </w:p>
          <w:p w:rsidR="001608C1" w:rsidRDefault="001608C1" w:rsidP="005807EC">
            <w:pPr>
              <w:pStyle w:val="Corpodeltesto"/>
              <w:rPr>
                <w:sz w:val="22"/>
                <w:szCs w:val="22"/>
              </w:rPr>
            </w:pPr>
            <w:r>
              <w:rPr>
                <w:sz w:val="22"/>
                <w:szCs w:val="22"/>
              </w:rPr>
              <w:t>titolo ………………………………………………………………………………………………………………</w:t>
            </w:r>
          </w:p>
          <w:p w:rsidR="001608C1" w:rsidRDefault="001608C1" w:rsidP="005807EC">
            <w:pPr>
              <w:pStyle w:val="Corpodeltesto"/>
              <w:rPr>
                <w:sz w:val="22"/>
                <w:szCs w:val="22"/>
              </w:rPr>
            </w:pPr>
            <w:r>
              <w:rPr>
                <w:sz w:val="22"/>
                <w:szCs w:val="22"/>
              </w:rPr>
              <w:t>dal…………………. a</w:t>
            </w:r>
            <w:r w:rsidRPr="000D5E6B">
              <w:rPr>
                <w:sz w:val="22"/>
                <w:szCs w:val="22"/>
              </w:rPr>
              <w:t>l……………………………  (indicare giorno/mese/anno)</w:t>
            </w:r>
          </w:p>
          <w:p w:rsidR="001608C1" w:rsidRDefault="001608C1" w:rsidP="002257B4">
            <w:pPr>
              <w:pStyle w:val="Corpodeltesto"/>
              <w:rPr>
                <w:sz w:val="22"/>
                <w:szCs w:val="22"/>
              </w:rPr>
            </w:pPr>
            <w:r w:rsidRPr="000D5E6B">
              <w:rPr>
                <w:sz w:val="22"/>
                <w:szCs w:val="22"/>
              </w:rPr>
              <w:t>presso………………………………………………………………………………………………</w:t>
            </w:r>
            <w:r>
              <w:rPr>
                <w:sz w:val="22"/>
                <w:szCs w:val="22"/>
              </w:rPr>
              <w:t>………</w:t>
            </w:r>
            <w:r w:rsidRPr="000D5E6B">
              <w:rPr>
                <w:sz w:val="22"/>
                <w:szCs w:val="22"/>
              </w:rPr>
              <w:t>………</w:t>
            </w:r>
          </w:p>
          <w:p w:rsidR="001608C1" w:rsidRDefault="001608C1" w:rsidP="005807EC">
            <w:pPr>
              <w:pStyle w:val="Corpodeltesto"/>
              <w:rPr>
                <w:sz w:val="22"/>
                <w:szCs w:val="22"/>
              </w:rPr>
            </w:pPr>
            <w:r w:rsidRPr="000D5E6B">
              <w:rPr>
                <w:sz w:val="22"/>
                <w:szCs w:val="22"/>
              </w:rPr>
              <w:t>contenuti del corso</w:t>
            </w:r>
            <w:r>
              <w:rPr>
                <w:sz w:val="22"/>
                <w:szCs w:val="22"/>
              </w:rPr>
              <w:t xml:space="preserve"> …………………………………………………………………………………………………..</w:t>
            </w:r>
          </w:p>
          <w:p w:rsidR="001608C1" w:rsidRPr="005807EC" w:rsidRDefault="001608C1" w:rsidP="002257B4">
            <w:pPr>
              <w:pStyle w:val="Corpodeltesto"/>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r w:rsidRPr="000D5E6B">
              <w:rPr>
                <w:sz w:val="22"/>
                <w:szCs w:val="22"/>
              </w:rPr>
              <w:t>presso………………………………….……………………………………………………………………………</w:t>
            </w:r>
            <w:r>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F809C3">
            <w:pPr>
              <w:rPr>
                <w:sz w:val="22"/>
                <w:szCs w:val="22"/>
              </w:rPr>
            </w:pPr>
            <w:r>
              <w:rPr>
                <w:sz w:val="22"/>
                <w:szCs w:val="22"/>
              </w:rPr>
              <w:t xml:space="preserve">Ente organizzatore  </w:t>
            </w:r>
            <w:r w:rsidRPr="00B401DB">
              <w:rPr>
                <w:sz w:val="22"/>
                <w:szCs w:val="22"/>
              </w:rPr>
              <w:t>………………………………………………………………………………………………….</w:t>
            </w:r>
          </w:p>
          <w:p w:rsidR="001608C1" w:rsidRPr="00B401DB" w:rsidRDefault="001608C1" w:rsidP="00A61B04">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lastRenderedPageBreak/>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1608C1" w:rsidRDefault="001608C1" w:rsidP="0002575A">
            <w:pPr>
              <w:pStyle w:val="Intestazione"/>
              <w:numPr>
                <w:ilvl w:val="0"/>
                <w:numId w:val="21"/>
              </w:numPr>
              <w:tabs>
                <w:tab w:val="clear" w:pos="4819"/>
                <w:tab w:val="clear" w:pos="9638"/>
                <w:tab w:val="right" w:pos="-284"/>
              </w:tabs>
              <w:jc w:val="both"/>
              <w:rPr>
                <w:b/>
                <w:sz w:val="22"/>
                <w:szCs w:val="22"/>
              </w:rPr>
            </w:pPr>
            <w:r w:rsidRPr="00306033">
              <w:rPr>
                <w:b/>
                <w:sz w:val="22"/>
                <w:szCs w:val="22"/>
              </w:rPr>
              <w:t>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svolto le sue attività e la tipologie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specificando le 5 presentate 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sidRPr="000D5E6B">
              <w:rPr>
                <w:sz w:val="22"/>
                <w:szCs w:val="22"/>
              </w:rPr>
              <w:lastRenderedPageBreak/>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Default="001608C1" w:rsidP="00486142">
            <w:pPr>
              <w:pStyle w:val="Trattino"/>
              <w:ind w:left="16" w:right="-61"/>
              <w:rPr>
                <w:sz w:val="22"/>
                <w:szCs w:val="22"/>
              </w:rPr>
            </w:pPr>
            <w:r w:rsidRPr="000D5E6B">
              <w:rPr>
                <w:sz w:val="22"/>
                <w:szCs w:val="22"/>
              </w:rPr>
              <w:t>………………………………………………………………………………………………………………………</w:t>
            </w:r>
          </w:p>
          <w:p w:rsidR="001608C1" w:rsidRPr="000D5E6B" w:rsidRDefault="001608C1" w:rsidP="00486142">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aver preso visione del profilo oggettivo e soggettivo che caratterizza la s</w:t>
      </w:r>
      <w:r>
        <w:rPr>
          <w:bCs/>
          <w:sz w:val="22"/>
          <w:szCs w:val="22"/>
        </w:rPr>
        <w:t>truttura complessa in argomento;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consapevole che prima della nomina del candidato prescelto, i curricula inviati dai concorrenti presentatisi al colloquio, verranno pubblicati sul sito internet aziendale;</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informatizzato, comunicati all’Azienda ATS,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fatta all’indirizzo P.E.C. indicato.</w:t>
      </w:r>
    </w:p>
    <w:p w:rsidR="00590FA0" w:rsidRP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Pr="00590FA0">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1608C1" w:rsidRPr="000D5E6B" w:rsidRDefault="001608C1" w:rsidP="00EE4691">
      <w:pPr>
        <w:pStyle w:val="Default"/>
        <w:spacing w:line="360" w:lineRule="auto"/>
        <w:jc w:val="both"/>
        <w:rPr>
          <w:rFonts w:ascii="Times New Roman" w:hAnsi="Times New Roman" w:cs="Times New Roman"/>
          <w:sz w:val="22"/>
          <w:szCs w:val="22"/>
        </w:rPr>
      </w:pPr>
    </w:p>
    <w:p w:rsidR="001608C1" w:rsidRDefault="001608C1"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1608C1"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1608C1" w:rsidRDefault="001608C1" w:rsidP="00794175">
      <w:pPr>
        <w:pStyle w:val="Default"/>
        <w:spacing w:line="100" w:lineRule="atLeast"/>
        <w:jc w:val="both"/>
        <w:rPr>
          <w:rFonts w:ascii="Times New Roman" w:hAnsi="Times New Roman" w:cs="Times New Roman"/>
          <w:sz w:val="22"/>
          <w:szCs w:val="22"/>
        </w:rPr>
      </w:pPr>
    </w:p>
    <w:p w:rsidR="00BA1038" w:rsidRDefault="00BA1038"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collaborazione coordinata e continuativa / 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lastRenderedPageBreak/>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lastRenderedPageBreak/>
        <w:t xml:space="preserve">Ente _________________________________________ (specificare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 xml:space="preserve">Il sottoscritto dichiara inoltre di essere a conoscenza dell'art. 75 del D.P.R. 445/2000, relativo alla decadenza dai benefici eventualmente conseguenti al provvedimento emanato qualora l'Azienda </w:t>
      </w:r>
      <w:r>
        <w:rPr>
          <w:color w:val="000000"/>
        </w:rPr>
        <w:t xml:space="preserve">per la Tutela della Salute 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ATS,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lastRenderedPageBreak/>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 xml:space="preserve">Il sottoscritto dichiara inoltre di essere a conoscenza dell'art. 75 del D.P.R. 445/2000, relativo alla decadenza dai benefici eventualmente conseguenti al provvedimento emanato qualora l'Azienda </w:t>
      </w:r>
      <w:r>
        <w:rPr>
          <w:color w:val="000000"/>
        </w:rPr>
        <w:t xml:space="preserve">per la Tutela della Salute 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ATS,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A96" w:rsidRDefault="00E91A96" w:rsidP="00012291">
      <w:r>
        <w:separator/>
      </w:r>
    </w:p>
  </w:endnote>
  <w:endnote w:type="continuationSeparator" w:id="1">
    <w:p w:rsidR="00E91A96" w:rsidRDefault="00E91A96"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02C" w:rsidRDefault="0099402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99402C" w:rsidRDefault="0099402C">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02C" w:rsidRDefault="0099402C"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023B5">
      <w:rPr>
        <w:rStyle w:val="Numeropagina"/>
        <w:noProof/>
      </w:rPr>
      <w:t>1</w:t>
    </w:r>
    <w:r>
      <w:rPr>
        <w:rStyle w:val="Numeropagina"/>
      </w:rPr>
      <w:fldChar w:fldCharType="end"/>
    </w:r>
  </w:p>
  <w:p w:rsidR="0099402C" w:rsidRDefault="0099402C">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02C" w:rsidRDefault="0099402C">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14</w:t>
    </w:r>
    <w:r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A96" w:rsidRDefault="00E91A96" w:rsidP="00012291">
      <w:r>
        <w:separator/>
      </w:r>
    </w:p>
  </w:footnote>
  <w:footnote w:type="continuationSeparator" w:id="1">
    <w:p w:rsidR="00E91A96" w:rsidRDefault="00E91A96"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2291"/>
    <w:rsid w:val="00023461"/>
    <w:rsid w:val="0002575A"/>
    <w:rsid w:val="00047D9A"/>
    <w:rsid w:val="00057422"/>
    <w:rsid w:val="0006163F"/>
    <w:rsid w:val="00083894"/>
    <w:rsid w:val="00084360"/>
    <w:rsid w:val="000930B7"/>
    <w:rsid w:val="000B60D0"/>
    <w:rsid w:val="000D5E6B"/>
    <w:rsid w:val="000F6A54"/>
    <w:rsid w:val="001000BD"/>
    <w:rsid w:val="001127CF"/>
    <w:rsid w:val="00126B66"/>
    <w:rsid w:val="00134D86"/>
    <w:rsid w:val="00147EE2"/>
    <w:rsid w:val="001608C1"/>
    <w:rsid w:val="001642D0"/>
    <w:rsid w:val="001643DE"/>
    <w:rsid w:val="001805B8"/>
    <w:rsid w:val="0019062A"/>
    <w:rsid w:val="001960D9"/>
    <w:rsid w:val="0019688B"/>
    <w:rsid w:val="00196C2F"/>
    <w:rsid w:val="001A59C6"/>
    <w:rsid w:val="001B289F"/>
    <w:rsid w:val="001E273F"/>
    <w:rsid w:val="001E61A3"/>
    <w:rsid w:val="001F2B3E"/>
    <w:rsid w:val="001F46A3"/>
    <w:rsid w:val="002257B4"/>
    <w:rsid w:val="0024131B"/>
    <w:rsid w:val="002448EB"/>
    <w:rsid w:val="00266A94"/>
    <w:rsid w:val="00272857"/>
    <w:rsid w:val="002755B3"/>
    <w:rsid w:val="00282835"/>
    <w:rsid w:val="00286D81"/>
    <w:rsid w:val="002A3647"/>
    <w:rsid w:val="002C336D"/>
    <w:rsid w:val="002D71E4"/>
    <w:rsid w:val="002F59B6"/>
    <w:rsid w:val="00300D51"/>
    <w:rsid w:val="003023B5"/>
    <w:rsid w:val="00306033"/>
    <w:rsid w:val="0031502B"/>
    <w:rsid w:val="00322957"/>
    <w:rsid w:val="00326A4C"/>
    <w:rsid w:val="00331B2F"/>
    <w:rsid w:val="0035041B"/>
    <w:rsid w:val="00357042"/>
    <w:rsid w:val="00375DDD"/>
    <w:rsid w:val="003966CB"/>
    <w:rsid w:val="00397009"/>
    <w:rsid w:val="003A096C"/>
    <w:rsid w:val="003A1AF1"/>
    <w:rsid w:val="003A2909"/>
    <w:rsid w:val="003D1EAF"/>
    <w:rsid w:val="003E64EE"/>
    <w:rsid w:val="003F5EB2"/>
    <w:rsid w:val="004100AA"/>
    <w:rsid w:val="00436B36"/>
    <w:rsid w:val="0045606A"/>
    <w:rsid w:val="00470BB7"/>
    <w:rsid w:val="00485CBD"/>
    <w:rsid w:val="00486142"/>
    <w:rsid w:val="0049299E"/>
    <w:rsid w:val="004A3208"/>
    <w:rsid w:val="004A5A77"/>
    <w:rsid w:val="004A619C"/>
    <w:rsid w:val="004D6987"/>
    <w:rsid w:val="004F3C6B"/>
    <w:rsid w:val="0050089F"/>
    <w:rsid w:val="00506B7B"/>
    <w:rsid w:val="0050744A"/>
    <w:rsid w:val="005148FF"/>
    <w:rsid w:val="00522EB9"/>
    <w:rsid w:val="00525B9F"/>
    <w:rsid w:val="00526A8D"/>
    <w:rsid w:val="005310CC"/>
    <w:rsid w:val="00546E7B"/>
    <w:rsid w:val="00550940"/>
    <w:rsid w:val="0056118C"/>
    <w:rsid w:val="0056160E"/>
    <w:rsid w:val="00572C00"/>
    <w:rsid w:val="00574846"/>
    <w:rsid w:val="005807EC"/>
    <w:rsid w:val="00590AE3"/>
    <w:rsid w:val="00590FA0"/>
    <w:rsid w:val="005929ED"/>
    <w:rsid w:val="005C0A05"/>
    <w:rsid w:val="005F7B64"/>
    <w:rsid w:val="00605167"/>
    <w:rsid w:val="0061563F"/>
    <w:rsid w:val="00617245"/>
    <w:rsid w:val="006476C8"/>
    <w:rsid w:val="00663B7A"/>
    <w:rsid w:val="00682317"/>
    <w:rsid w:val="00690793"/>
    <w:rsid w:val="0069398D"/>
    <w:rsid w:val="00693B4D"/>
    <w:rsid w:val="00694AA1"/>
    <w:rsid w:val="006B64B2"/>
    <w:rsid w:val="006C4258"/>
    <w:rsid w:val="006D4CD4"/>
    <w:rsid w:val="006E2E34"/>
    <w:rsid w:val="006F642A"/>
    <w:rsid w:val="00712BDB"/>
    <w:rsid w:val="00713034"/>
    <w:rsid w:val="00713F09"/>
    <w:rsid w:val="007160F1"/>
    <w:rsid w:val="00731689"/>
    <w:rsid w:val="007335B5"/>
    <w:rsid w:val="00733F33"/>
    <w:rsid w:val="0074132C"/>
    <w:rsid w:val="007540B5"/>
    <w:rsid w:val="007549B0"/>
    <w:rsid w:val="00757516"/>
    <w:rsid w:val="00766413"/>
    <w:rsid w:val="007876EE"/>
    <w:rsid w:val="00787FAC"/>
    <w:rsid w:val="00794175"/>
    <w:rsid w:val="00795C60"/>
    <w:rsid w:val="007A3E71"/>
    <w:rsid w:val="007A4EC2"/>
    <w:rsid w:val="007B0DC0"/>
    <w:rsid w:val="007B4EE8"/>
    <w:rsid w:val="007D056E"/>
    <w:rsid w:val="007F13A9"/>
    <w:rsid w:val="008017BB"/>
    <w:rsid w:val="00804992"/>
    <w:rsid w:val="008077EE"/>
    <w:rsid w:val="008146BD"/>
    <w:rsid w:val="00820478"/>
    <w:rsid w:val="008228BD"/>
    <w:rsid w:val="008555D9"/>
    <w:rsid w:val="00857407"/>
    <w:rsid w:val="008625BD"/>
    <w:rsid w:val="00866B12"/>
    <w:rsid w:val="00874EC3"/>
    <w:rsid w:val="00890F95"/>
    <w:rsid w:val="00893AA9"/>
    <w:rsid w:val="008A157C"/>
    <w:rsid w:val="008A303D"/>
    <w:rsid w:val="008A3E8C"/>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C3719"/>
    <w:rsid w:val="009D314D"/>
    <w:rsid w:val="009D4CDB"/>
    <w:rsid w:val="009E2B61"/>
    <w:rsid w:val="009E458E"/>
    <w:rsid w:val="009E5BA1"/>
    <w:rsid w:val="009F4A4D"/>
    <w:rsid w:val="00A02956"/>
    <w:rsid w:val="00A059B9"/>
    <w:rsid w:val="00A12BBE"/>
    <w:rsid w:val="00A17E77"/>
    <w:rsid w:val="00A40FF9"/>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2543"/>
    <w:rsid w:val="00B12B50"/>
    <w:rsid w:val="00B258A0"/>
    <w:rsid w:val="00B401DB"/>
    <w:rsid w:val="00B80EA2"/>
    <w:rsid w:val="00B91E25"/>
    <w:rsid w:val="00BA1038"/>
    <w:rsid w:val="00BA1404"/>
    <w:rsid w:val="00BB165B"/>
    <w:rsid w:val="00BB780D"/>
    <w:rsid w:val="00BE191F"/>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E30455"/>
    <w:rsid w:val="00E35FDC"/>
    <w:rsid w:val="00E36EBC"/>
    <w:rsid w:val="00E6266D"/>
    <w:rsid w:val="00E64328"/>
    <w:rsid w:val="00E91A96"/>
    <w:rsid w:val="00E92AEF"/>
    <w:rsid w:val="00EB4501"/>
    <w:rsid w:val="00EE4691"/>
    <w:rsid w:val="00EF2015"/>
    <w:rsid w:val="00EF76CC"/>
    <w:rsid w:val="00EF7F6D"/>
    <w:rsid w:val="00F24018"/>
    <w:rsid w:val="00F478CA"/>
    <w:rsid w:val="00F64767"/>
    <w:rsid w:val="00F675FA"/>
    <w:rsid w:val="00F809C3"/>
    <w:rsid w:val="00F833AE"/>
    <w:rsid w:val="00F86C3A"/>
    <w:rsid w:val="00F90159"/>
    <w:rsid w:val="00FA1144"/>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incarichi.svilupporisumane@pec.at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E24A8-93E2-4EEB-A5D5-247D80A1B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5479</Words>
  <Characters>31234</Characters>
  <Application>Microsoft Office Word</Application>
  <DocSecurity>0</DocSecurity>
  <Lines>260</Lines>
  <Paragraphs>73</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54782steri</cp:lastModifiedBy>
  <cp:revision>18</cp:revision>
  <cp:lastPrinted>2021-07-05T08:00:00Z</cp:lastPrinted>
  <dcterms:created xsi:type="dcterms:W3CDTF">2021-02-17T11:53:00Z</dcterms:created>
  <dcterms:modified xsi:type="dcterms:W3CDTF">2021-07-05T10:17:00Z</dcterms:modified>
</cp:coreProperties>
</file>